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030D6D32" w:rsidR="002507AB" w:rsidRPr="0089020B" w:rsidRDefault="002507AB" w:rsidP="00D6236D">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w:t>
      </w:r>
      <w:r w:rsidR="00D6236D" w:rsidRPr="00D6236D">
        <w:rPr>
          <w:rFonts w:asciiTheme="minorHAnsi" w:hAnsiTheme="minorHAnsi" w:cstheme="minorHAnsi"/>
          <w:b/>
          <w:i/>
          <w:color w:val="FF0000"/>
          <w:sz w:val="20"/>
        </w:rPr>
        <w:t>3-0122 Kłocko 1 – wymiana przewodów linii napowietrznej nN 0,4kV w miejscowości Kłocko gm. Sieradz."</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E0D9AB8" w14:textId="6F035D71" w:rsidR="002507AB" w:rsidRPr="002507AB" w:rsidRDefault="002507AB" w:rsidP="0089020B">
      <w:pPr>
        <w:pStyle w:val="Akapitzlist"/>
        <w:spacing w:before="120" w:line="276" w:lineRule="auto"/>
        <w:outlineLvl w:val="0"/>
        <w:rPr>
          <w:rFonts w:asciiTheme="minorHAnsi" w:hAnsiTheme="minorHAnsi" w:cstheme="minorHAnsi"/>
          <w:b/>
          <w:i/>
          <w:color w:val="FF0000"/>
          <w:sz w:val="20"/>
        </w:rPr>
      </w:pPr>
      <w:r w:rsidRPr="002507AB">
        <w:rPr>
          <w:rFonts w:asciiTheme="minorHAnsi" w:hAnsiTheme="minorHAnsi" w:cstheme="minorHAnsi"/>
          <w:b/>
          <w:i/>
          <w:color w:val="FF0000"/>
          <w:sz w:val="20"/>
        </w:rPr>
        <w:t xml:space="preserve">Zadanie 1 – Wymianę istniejącej linii napowietrznej nn wraz przyłączami nn ze stacji 15/0,4kV </w:t>
      </w:r>
      <w:r w:rsidR="00A94C2E">
        <w:rPr>
          <w:rFonts w:asciiTheme="minorHAnsi" w:hAnsiTheme="minorHAnsi" w:cstheme="minorHAnsi"/>
          <w:b/>
          <w:i/>
          <w:color w:val="FF0000"/>
          <w:sz w:val="20"/>
        </w:rPr>
        <w:t>3-0122</w:t>
      </w:r>
      <w:r w:rsidRPr="002507AB">
        <w:rPr>
          <w:rFonts w:asciiTheme="minorHAnsi" w:hAnsiTheme="minorHAnsi" w:cstheme="minorHAnsi"/>
          <w:b/>
          <w:i/>
          <w:color w:val="FF0000"/>
          <w:sz w:val="20"/>
        </w:rPr>
        <w:t xml:space="preserve"> o łącznej długości L= </w:t>
      </w:r>
      <w:r w:rsidR="00A94C2E">
        <w:rPr>
          <w:rFonts w:asciiTheme="minorHAnsi" w:hAnsiTheme="minorHAnsi" w:cstheme="minorHAnsi"/>
          <w:b/>
          <w:i/>
          <w:color w:val="FF0000"/>
          <w:sz w:val="20"/>
        </w:rPr>
        <w:t>0,9</w:t>
      </w:r>
      <w:r w:rsidRPr="002507AB">
        <w:rPr>
          <w:rFonts w:asciiTheme="minorHAnsi" w:hAnsiTheme="minorHAnsi" w:cstheme="minorHAnsi"/>
          <w:b/>
          <w:i/>
          <w:color w:val="FF0000"/>
          <w:sz w:val="20"/>
        </w:rPr>
        <w:t xml:space="preserve"> km,</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291FA3E9"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A94C2E">
        <w:rPr>
          <w:rFonts w:ascii="Verdana" w:hAnsi="Verdana" w:cstheme="minorHAnsi"/>
          <w:b/>
          <w:bCs/>
          <w:color w:val="FF0000"/>
          <w:sz w:val="18"/>
          <w:szCs w:val="18"/>
        </w:rPr>
        <w:t>Sieradz</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lastRenderedPageBreak/>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50D07D9" w14:textId="29861347" w:rsidR="0089020B" w:rsidRPr="0089020B" w:rsidRDefault="00120F83"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31</w:t>
      </w:r>
      <w:r w:rsidR="00A62FAD">
        <w:rPr>
          <w:rFonts w:asciiTheme="minorHAnsi" w:hAnsiTheme="minorHAnsi" w:cstheme="minorHAnsi"/>
          <w:b/>
          <w:i/>
          <w:color w:val="FF0000"/>
          <w:sz w:val="20"/>
        </w:rPr>
        <w:t>.</w:t>
      </w:r>
      <w:r>
        <w:rPr>
          <w:rFonts w:asciiTheme="minorHAnsi" w:hAnsiTheme="minorHAnsi" w:cstheme="minorHAnsi"/>
          <w:b/>
          <w:i/>
          <w:color w:val="FF0000"/>
          <w:sz w:val="20"/>
        </w:rPr>
        <w:t>08</w:t>
      </w:r>
      <w:r w:rsidR="00A62FAD">
        <w:rPr>
          <w:rFonts w:asciiTheme="minorHAnsi" w:hAnsiTheme="minorHAnsi" w:cstheme="minorHAnsi"/>
          <w:b/>
          <w:i/>
          <w:color w:val="FF0000"/>
          <w:sz w:val="20"/>
        </w:rPr>
        <w:t>.2026</w:t>
      </w:r>
      <w:r w:rsidR="0089020B" w:rsidRPr="0089020B">
        <w:rPr>
          <w:rFonts w:asciiTheme="minorHAnsi" w:hAnsiTheme="minorHAnsi" w:cstheme="minorHAnsi"/>
          <w:b/>
          <w:i/>
          <w:color w:val="FF0000"/>
          <w:sz w:val="20"/>
        </w:rPr>
        <w:t xml:space="preserve"> </w:t>
      </w:r>
      <w:r w:rsidR="0089020B" w:rsidRPr="0089020B">
        <w:rPr>
          <w:rFonts w:asciiTheme="minorHAnsi" w:hAnsiTheme="minorHAnsi" w:cstheme="minorHAnsi"/>
          <w:sz w:val="20"/>
        </w:rPr>
        <w:t xml:space="preserve">(prace projektowe oraz roboty budowlano-montażowe) </w:t>
      </w:r>
      <w:r w:rsidR="0089020B" w:rsidRPr="0089020B">
        <w:rPr>
          <w:rFonts w:asciiTheme="minorHAnsi" w:hAnsiTheme="minorHAnsi" w:cstheme="minorHAnsi"/>
          <w:b/>
          <w:color w:val="FF0000"/>
          <w:sz w:val="20"/>
          <w:u w:val="single"/>
        </w:rPr>
        <w:t>– dla wszystkich zadań</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357C59C"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A94C2E">
        <w:rPr>
          <w:rFonts w:ascii="Verdana" w:hAnsi="Verdana" w:cstheme="minorHAnsi"/>
          <w:b/>
          <w:bCs/>
          <w:i/>
          <w:iCs/>
          <w:color w:val="FF0000"/>
          <w:sz w:val="18"/>
          <w:szCs w:val="18"/>
        </w:rPr>
        <w:t>Sieradz</w:t>
      </w:r>
      <w:r w:rsidR="0089020B" w:rsidRPr="0089020B">
        <w:rPr>
          <w:rFonts w:ascii="Verdana" w:hAnsi="Verdana" w:cstheme="minorHAnsi"/>
          <w:b/>
          <w:bCs/>
          <w:i/>
          <w:iCs/>
          <w:color w:val="FF0000"/>
          <w:sz w:val="18"/>
          <w:szCs w:val="18"/>
        </w:rPr>
        <w:t xml:space="preserve">, </w:t>
      </w:r>
      <w:r w:rsidR="00A94C2E">
        <w:rPr>
          <w:rFonts w:ascii="Verdana" w:hAnsi="Verdana" w:cstheme="minorHAnsi"/>
          <w:b/>
          <w:bCs/>
          <w:i/>
          <w:iCs/>
          <w:color w:val="FF0000"/>
          <w:sz w:val="18"/>
          <w:szCs w:val="18"/>
        </w:rPr>
        <w:t>Kłocko, gm. Sieradz</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0B206" w14:textId="77777777" w:rsidR="00215457" w:rsidRDefault="00215457" w:rsidP="004A302B">
      <w:pPr>
        <w:spacing w:line="240" w:lineRule="auto"/>
      </w:pPr>
      <w:r>
        <w:separator/>
      </w:r>
    </w:p>
  </w:endnote>
  <w:endnote w:type="continuationSeparator" w:id="0">
    <w:p w14:paraId="57D04755" w14:textId="77777777" w:rsidR="00215457" w:rsidRDefault="002154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3B4DF" w14:textId="77777777" w:rsidR="00AE7E02" w:rsidRDefault="00AE7E0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4428B" w14:textId="77777777" w:rsidR="00AE7E02" w:rsidRDefault="00AE7E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F072B" w14:textId="77777777" w:rsidR="00215457" w:rsidRDefault="00215457" w:rsidP="004A302B">
      <w:pPr>
        <w:spacing w:line="240" w:lineRule="auto"/>
      </w:pPr>
      <w:r>
        <w:separator/>
      </w:r>
    </w:p>
  </w:footnote>
  <w:footnote w:type="continuationSeparator" w:id="0">
    <w:p w14:paraId="110D2EF7" w14:textId="77777777" w:rsidR="00215457" w:rsidRDefault="0021545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946D" w14:textId="77777777" w:rsidR="00AE7E02" w:rsidRDefault="00AE7E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016C165" w14:textId="77777777" w:rsidR="00AE7E02" w:rsidRPr="00AE7E02" w:rsidRDefault="00AE7E02" w:rsidP="00AE7E02">
          <w:pPr>
            <w:suppressAutoHyphens/>
            <w:ind w:right="187"/>
            <w:rPr>
              <w:rFonts w:asciiTheme="majorHAnsi" w:hAnsiTheme="majorHAnsi"/>
              <w:color w:val="000000" w:themeColor="text1"/>
              <w:sz w:val="14"/>
              <w:szCs w:val="18"/>
            </w:rPr>
          </w:pPr>
        </w:p>
        <w:p w14:paraId="14019362" w14:textId="5406060C" w:rsidR="00802AC7" w:rsidRPr="006B2C28" w:rsidRDefault="00AE7E02" w:rsidP="00AE7E02">
          <w:pPr>
            <w:suppressAutoHyphens/>
            <w:ind w:right="187"/>
            <w:rPr>
              <w:rFonts w:asciiTheme="majorHAnsi" w:hAnsiTheme="majorHAnsi"/>
              <w:color w:val="000000" w:themeColor="text1"/>
              <w:sz w:val="14"/>
              <w:szCs w:val="18"/>
            </w:rPr>
          </w:pPr>
          <w:r w:rsidRPr="00AE7E02">
            <w:rPr>
              <w:rFonts w:asciiTheme="majorHAnsi" w:hAnsiTheme="majorHAnsi"/>
              <w:color w:val="000000" w:themeColor="text1"/>
              <w:sz w:val="14"/>
              <w:szCs w:val="18"/>
            </w:rPr>
            <w:t>POST/DYS/OLD/GZ/04583/2025</w:t>
          </w:r>
        </w:p>
      </w:tc>
      <w:tc>
        <w:tcPr>
          <w:tcW w:w="977" w:type="dxa"/>
          <w:vAlign w:val="center"/>
        </w:tcPr>
        <w:p w14:paraId="1B7FC7C2"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101F16F3"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Default="00802AC7" w:rsidP="00802AC7">
    <w:pPr>
      <w:pStyle w:val="Nagwek"/>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802AC7" w:rsidRDefault="002369B6" w:rsidP="00802A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0F83"/>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1D1"/>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5457"/>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72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3C5A"/>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5E9B"/>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5D9"/>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7A2"/>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C7CE9"/>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D51"/>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2FAD"/>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4C2E"/>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E02"/>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6E2E"/>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A75DB"/>
    <w:rsid w:val="00BB0954"/>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236D"/>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05071"/>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020"/>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POST/DYS/OLD/GZ/04583/2025                        </dmsv2SWPP2ObjectNumber>
    <dmsv2SWPP2SumMD5 xmlns="http://schemas.microsoft.com/sharepoint/v3">c9fece8bc36968d3f85133c13d45906b</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24036212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JEUP5JKVCYQC-40426796-805</_dlc_DocId>
    <_dlc_DocIdUrl xmlns="a19cb1c7-c5c7-46d4-85ae-d83685407bba">
      <Url>https://swpp2.dms.gkpge.pl/sites/41/_layouts/15/DocIdRedir.aspx?ID=JEUP5JKVCYQC-40426796-805</Url>
      <Description>JEUP5JKVCYQC-40426796-805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14AF665-7C06-4161-9FB6-7D721B562DBA}">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179ED8B-3A07-4C4F-B2FA-E172EF2FBC2B}"/>
</file>

<file path=customXml/itemProps6.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1657</Words>
  <Characters>9946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2025-12-18T09:05:00Z</dcterms:created>
  <dcterms:modified xsi:type="dcterms:W3CDTF">2025-12-18T09:05:00Z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d2ad73c3-3d46-4590-8741-50d1f8e14289</vt:lpwstr>
  </property>
</Properties>
</file>